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5BD15EB7" w:rsidR="00803F59" w:rsidRPr="003D6E4A" w:rsidRDefault="00803F59" w:rsidP="00803F59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>
        <w:rPr>
          <w:rFonts w:ascii="Tahoma" w:eastAsia="Calibri" w:hAnsi="Tahoma" w:cs="Tahoma"/>
          <w:kern w:val="0"/>
          <w:szCs w:val="22"/>
          <w:lang w:eastAsia="en-US"/>
        </w:rPr>
        <w:t>2</w:t>
      </w:r>
      <w:r w:rsidR="00331F1D"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4997DF71" w14:textId="77777777" w:rsidR="00803F59" w:rsidRPr="003D6E4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63C4C5" w14:textId="77777777" w:rsidR="00803F59" w:rsidRPr="003D6E4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6AB1AB46" w14:textId="70A226C1" w:rsidR="00803F59" w:rsidRPr="003D6E4A" w:rsidRDefault="00803F59" w:rsidP="00E20D33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</w:t>
      </w:r>
      <w:r w:rsidR="00E20D33">
        <w:rPr>
          <w:rFonts w:ascii="Tahoma" w:eastAsia="Calibri" w:hAnsi="Tahoma" w:cs="Tahoma"/>
          <w:b/>
          <w:kern w:val="0"/>
          <w:szCs w:val="22"/>
          <w:lang w:eastAsia="en-US"/>
        </w:rPr>
        <w:t>NFORMACJA Z OTWARCIA OFERT</w:t>
      </w:r>
    </w:p>
    <w:p w14:paraId="3D0493CA" w14:textId="61662075" w:rsidR="00803F59" w:rsidRPr="003D6E4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 xml:space="preserve">postępowania o udzielenie zamówienia publicznego w trybie podstawowym bez możliwości negocjacji na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Dostawę sprzętu komputerowego </w:t>
      </w:r>
      <w:r w:rsidR="00331F1D">
        <w:rPr>
          <w:rFonts w:ascii="Tahoma" w:eastAsia="Calibri" w:hAnsi="Tahoma" w:cs="Tahoma"/>
          <w:kern w:val="0"/>
          <w:szCs w:val="22"/>
          <w:lang w:eastAsia="en-US"/>
        </w:rPr>
        <w:t xml:space="preserve">i oprogramowania </w:t>
      </w:r>
      <w:r>
        <w:rPr>
          <w:rFonts w:ascii="Tahoma" w:eastAsia="Calibri" w:hAnsi="Tahoma" w:cs="Tahoma"/>
          <w:kern w:val="0"/>
          <w:szCs w:val="22"/>
          <w:lang w:eastAsia="en-US"/>
        </w:rPr>
        <w:t>w ramach projektu</w:t>
      </w:r>
      <w:r w:rsidR="00331F1D">
        <w:rPr>
          <w:rFonts w:ascii="Tahoma" w:eastAsia="Calibri" w:hAnsi="Tahoma" w:cs="Tahoma"/>
          <w:kern w:val="0"/>
          <w:szCs w:val="22"/>
          <w:lang w:eastAsia="en-US"/>
        </w:rPr>
        <w:t xml:space="preserve"> pn. „Cyfrowa Gmina</w:t>
      </w:r>
      <w:r>
        <w:rPr>
          <w:rFonts w:ascii="Tahoma" w:eastAsia="Calibri" w:hAnsi="Tahoma" w:cs="Tahoma"/>
          <w:kern w:val="0"/>
          <w:szCs w:val="22"/>
          <w:lang w:eastAsia="en-US"/>
        </w:rPr>
        <w:t>”.</w:t>
      </w:r>
    </w:p>
    <w:p w14:paraId="138C6C18" w14:textId="74644585" w:rsidR="00331F1D" w:rsidRDefault="00803F59" w:rsidP="00F051C4">
      <w:pPr>
        <w:suppressAutoHyphens w:val="0"/>
        <w:overflowPunct/>
        <w:autoSpaceDE/>
        <w:spacing w:before="120" w:after="24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Zamawiający na podstawie art. 222 ust. </w:t>
      </w:r>
      <w:r w:rsidR="00E20D33">
        <w:rPr>
          <w:rFonts w:ascii="Tahoma" w:eastAsia="Calibri" w:hAnsi="Tahoma" w:cs="Tahoma"/>
          <w:kern w:val="0"/>
          <w:szCs w:val="22"/>
          <w:lang w:eastAsia="en-US"/>
        </w:rPr>
        <w:t>5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</w:t>
      </w:r>
      <w:r w:rsidR="00F051C4">
        <w:rPr>
          <w:rFonts w:ascii="Tahoma" w:eastAsia="Calibri" w:hAnsi="Tahoma" w:cs="Tahoma"/>
          <w:kern w:val="0"/>
          <w:szCs w:val="22"/>
          <w:lang w:eastAsia="en-US"/>
        </w:rPr>
        <w:t xml:space="preserve">przekazuje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inform</w:t>
      </w:r>
      <w:r w:rsidR="00F051C4">
        <w:rPr>
          <w:rFonts w:ascii="Tahoma" w:eastAsia="Calibri" w:hAnsi="Tahoma" w:cs="Tahoma"/>
          <w:kern w:val="0"/>
          <w:szCs w:val="22"/>
          <w:lang w:eastAsia="en-US"/>
        </w:rPr>
        <w:t xml:space="preserve">acje o ofertach, które zostały otwarte w dniu 27.07.2022r. </w:t>
      </w:r>
      <w:r w:rsidR="00E20D33" w:rsidRPr="00BA23BE">
        <w:rPr>
          <w:rFonts w:ascii="Tahoma" w:eastAsia="Calibri" w:hAnsi="Tahoma" w:cs="Tahoma"/>
          <w:kern w:val="0"/>
          <w:szCs w:val="22"/>
          <w:lang w:eastAsia="en-US"/>
        </w:rPr>
        <w:t>w niniejszym postępowaniu</w:t>
      </w:r>
      <w:r w:rsidR="00331F1D">
        <w:rPr>
          <w:rFonts w:ascii="Tahoma" w:eastAsia="Calibri" w:hAnsi="Tahoma" w:cs="Tahoma"/>
          <w:kern w:val="0"/>
          <w:szCs w:val="22"/>
          <w:lang w:eastAsia="en-US"/>
        </w:rPr>
        <w:t>:</w:t>
      </w:r>
    </w:p>
    <w:p w14:paraId="45CBF062" w14:textId="23EEEC21" w:rsidR="00F051C4" w:rsidRPr="00F051C4" w:rsidRDefault="00F051C4" w:rsidP="00352AC9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F051C4">
        <w:rPr>
          <w:rFonts w:ascii="Tahoma" w:eastAsia="Calibri" w:hAnsi="Tahoma" w:cs="Tahoma"/>
          <w:b/>
          <w:bCs/>
          <w:kern w:val="0"/>
          <w:szCs w:val="22"/>
          <w:lang w:eastAsia="en-US"/>
        </w:rPr>
        <w:t>Część 1 – Zakup i dostawa skanera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084"/>
        <w:gridCol w:w="1979"/>
        <w:gridCol w:w="1881"/>
      </w:tblGrid>
      <w:tr w:rsidR="00F051C4" w:rsidRPr="00CB07E8" w14:paraId="443919B8" w14:textId="77777777" w:rsidTr="00FA4E33">
        <w:trPr>
          <w:jc w:val="center"/>
        </w:trPr>
        <w:tc>
          <w:tcPr>
            <w:tcW w:w="626" w:type="dxa"/>
            <w:vAlign w:val="center"/>
          </w:tcPr>
          <w:p w14:paraId="3788C42D" w14:textId="77777777" w:rsidR="00F051C4" w:rsidRPr="00082880" w:rsidRDefault="00F051C4" w:rsidP="008E65D3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bookmarkStart w:id="1" w:name="_Hlk109802595"/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084" w:type="dxa"/>
            <w:vAlign w:val="center"/>
          </w:tcPr>
          <w:p w14:paraId="14DAC0CD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79" w:type="dxa"/>
            <w:vAlign w:val="center"/>
          </w:tcPr>
          <w:p w14:paraId="272332C5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881" w:type="dxa"/>
            <w:vAlign w:val="center"/>
          </w:tcPr>
          <w:p w14:paraId="0C5F6F2F" w14:textId="72ED6520" w:rsidR="00F051C4" w:rsidRPr="00352AC9" w:rsidRDefault="00CD7456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Okres udzielonej </w:t>
            </w:r>
            <w:r w:rsidR="00F051C4"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gwarancji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na skaner</w:t>
            </w:r>
            <w:r w:rsidR="00F051C4" w:rsidRPr="00352AC9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051C4" w:rsidRPr="00CB07E8" w14:paraId="15BF1FDB" w14:textId="77777777" w:rsidTr="00FA4E33">
        <w:trPr>
          <w:trHeight w:val="605"/>
          <w:jc w:val="center"/>
        </w:trPr>
        <w:tc>
          <w:tcPr>
            <w:tcW w:w="626" w:type="dxa"/>
            <w:vAlign w:val="center"/>
          </w:tcPr>
          <w:p w14:paraId="5D9C71CC" w14:textId="77777777" w:rsidR="00F051C4" w:rsidRPr="00F60522" w:rsidRDefault="00F051C4" w:rsidP="008E65D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084" w:type="dxa"/>
            <w:vAlign w:val="center"/>
          </w:tcPr>
          <w:p w14:paraId="6073F018" w14:textId="77777777" w:rsidR="00F051C4" w:rsidRDefault="00FA4E33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Sales Sp. z o.o.</w:t>
            </w:r>
          </w:p>
          <w:p w14:paraId="3BB5E175" w14:textId="2EEB453E" w:rsidR="00FA4E33" w:rsidRPr="00F60522" w:rsidRDefault="00FA4E33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Al. Wojska Polskiego 4b/27, 44-240 Żory</w:t>
            </w:r>
          </w:p>
        </w:tc>
        <w:tc>
          <w:tcPr>
            <w:tcW w:w="1979" w:type="dxa"/>
            <w:vAlign w:val="center"/>
          </w:tcPr>
          <w:p w14:paraId="4B971108" w14:textId="03113A35" w:rsidR="00F051C4" w:rsidRPr="00F60522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15.190,50</w:t>
            </w:r>
          </w:p>
        </w:tc>
        <w:tc>
          <w:tcPr>
            <w:tcW w:w="1881" w:type="dxa"/>
            <w:vAlign w:val="center"/>
          </w:tcPr>
          <w:p w14:paraId="7D753D57" w14:textId="108D6208" w:rsidR="00F051C4" w:rsidRPr="00F60522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 miesiące</w:t>
            </w:r>
          </w:p>
        </w:tc>
      </w:tr>
    </w:tbl>
    <w:bookmarkEnd w:id="1"/>
    <w:p w14:paraId="486526D1" w14:textId="07B82DB2" w:rsidR="00F051C4" w:rsidRPr="00F051C4" w:rsidRDefault="00F051C4" w:rsidP="00352AC9">
      <w:pPr>
        <w:suppressAutoHyphens w:val="0"/>
        <w:overflowPunct/>
        <w:autoSpaceDE/>
        <w:spacing w:before="360" w:after="120" w:line="276" w:lineRule="auto"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F051C4">
        <w:rPr>
          <w:rFonts w:ascii="Tahoma" w:eastAsia="Calibri" w:hAnsi="Tahoma" w:cs="Tahoma"/>
          <w:b/>
          <w:bCs/>
          <w:kern w:val="0"/>
          <w:szCs w:val="22"/>
          <w:lang w:eastAsia="en-US"/>
        </w:rPr>
        <w:t>Część 2 – Zakup i dostawa komputerów stacjonarnych oraz laptopów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223"/>
        <w:gridCol w:w="1981"/>
        <w:gridCol w:w="1740"/>
      </w:tblGrid>
      <w:tr w:rsidR="00F051C4" w:rsidRPr="00CB07E8" w14:paraId="391EF493" w14:textId="77777777" w:rsidTr="00082880">
        <w:trPr>
          <w:jc w:val="center"/>
        </w:trPr>
        <w:tc>
          <w:tcPr>
            <w:tcW w:w="597" w:type="dxa"/>
            <w:vAlign w:val="center"/>
          </w:tcPr>
          <w:p w14:paraId="59497C45" w14:textId="77777777" w:rsidR="00F051C4" w:rsidRPr="00082880" w:rsidRDefault="00F051C4" w:rsidP="008E65D3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244" w:type="dxa"/>
            <w:vAlign w:val="center"/>
          </w:tcPr>
          <w:p w14:paraId="733151CF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461C5DDF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494A0E9A" w14:textId="205E3E41" w:rsidR="00F051C4" w:rsidRPr="00352AC9" w:rsidRDefault="00CD7456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Parametry dysku twardego</w:t>
            </w:r>
            <w:r w:rsidR="00F051C4" w:rsidRPr="00352AC9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051C4" w:rsidRPr="00CB07E8" w14:paraId="14EDD7DD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739981F1" w14:textId="77777777" w:rsidR="00F051C4" w:rsidRPr="00F60522" w:rsidRDefault="00F051C4" w:rsidP="008E65D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244" w:type="dxa"/>
            <w:vAlign w:val="center"/>
          </w:tcPr>
          <w:p w14:paraId="66A15691" w14:textId="77777777" w:rsidR="00FA4E33" w:rsidRDefault="00FA4E33" w:rsidP="00FA4E3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Sales Sp. z o.o.</w:t>
            </w:r>
          </w:p>
          <w:p w14:paraId="631AF2E2" w14:textId="5682DA88" w:rsidR="00F051C4" w:rsidRPr="00F60522" w:rsidRDefault="00FA4E33" w:rsidP="00FA4E3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Al. Wojska Polskiego 4b/27, 44-240 Żory</w:t>
            </w:r>
          </w:p>
        </w:tc>
        <w:tc>
          <w:tcPr>
            <w:tcW w:w="1985" w:type="dxa"/>
            <w:vAlign w:val="center"/>
          </w:tcPr>
          <w:p w14:paraId="1BE4BD84" w14:textId="42F522A2" w:rsidR="00F051C4" w:rsidRPr="00F60522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113.670,45</w:t>
            </w:r>
          </w:p>
        </w:tc>
        <w:tc>
          <w:tcPr>
            <w:tcW w:w="1744" w:type="dxa"/>
            <w:vAlign w:val="center"/>
          </w:tcPr>
          <w:p w14:paraId="31473CA2" w14:textId="39E6C088" w:rsidR="00F051C4" w:rsidRPr="00F60522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256 GB</w:t>
            </w:r>
          </w:p>
        </w:tc>
      </w:tr>
      <w:tr w:rsidR="00FA4E33" w:rsidRPr="00CB07E8" w14:paraId="6E76E631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2CC05C76" w14:textId="5DC105C9" w:rsidR="00FA4E33" w:rsidRPr="00F60522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244" w:type="dxa"/>
            <w:vAlign w:val="center"/>
          </w:tcPr>
          <w:p w14:paraId="032FDB4B" w14:textId="77777777" w:rsidR="00FA4E33" w:rsidRDefault="00FA4E33" w:rsidP="00FA4E33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Complex</w:t>
            </w:r>
            <w:proofErr w:type="spellEnd"/>
            <w:r>
              <w:rPr>
                <w:rFonts w:ascii="Tahoma" w:hAnsi="Tahoma" w:cs="Tahoma"/>
              </w:rPr>
              <w:t>, Grzywna Marek, Łapacz Norbert</w:t>
            </w:r>
          </w:p>
          <w:p w14:paraId="6AA7DB3A" w14:textId="5DFC7F45" w:rsidR="00FA4E33" w:rsidRDefault="00FA4E33" w:rsidP="00FA4E3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W. Przyborowskiego 4/1, 25-417 Kielce</w:t>
            </w:r>
          </w:p>
        </w:tc>
        <w:tc>
          <w:tcPr>
            <w:tcW w:w="1985" w:type="dxa"/>
            <w:vAlign w:val="center"/>
          </w:tcPr>
          <w:p w14:paraId="44924166" w14:textId="355F7913" w:rsidR="00FA4E33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119.549,85</w:t>
            </w:r>
          </w:p>
        </w:tc>
        <w:tc>
          <w:tcPr>
            <w:tcW w:w="1744" w:type="dxa"/>
            <w:vAlign w:val="center"/>
          </w:tcPr>
          <w:p w14:paraId="39E3AD2A" w14:textId="3DD936E8" w:rsidR="00FA4E33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 GB</w:t>
            </w:r>
          </w:p>
        </w:tc>
      </w:tr>
    </w:tbl>
    <w:p w14:paraId="2F240BC7" w14:textId="220663DB" w:rsidR="00F051C4" w:rsidRPr="00F051C4" w:rsidRDefault="00F051C4" w:rsidP="00352AC9">
      <w:pPr>
        <w:suppressAutoHyphens w:val="0"/>
        <w:overflowPunct/>
        <w:autoSpaceDE/>
        <w:spacing w:before="360" w:after="120" w:line="276" w:lineRule="auto"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F051C4">
        <w:rPr>
          <w:rFonts w:ascii="Tahoma" w:eastAsia="Calibri" w:hAnsi="Tahoma" w:cs="Tahoma"/>
          <w:b/>
          <w:bCs/>
          <w:kern w:val="0"/>
          <w:szCs w:val="22"/>
          <w:lang w:eastAsia="en-US"/>
        </w:rPr>
        <w:t>Część 3 – Zakup i dostawa licencji oprogramowania antywirusowego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224"/>
        <w:gridCol w:w="1980"/>
        <w:gridCol w:w="1740"/>
      </w:tblGrid>
      <w:tr w:rsidR="00F051C4" w:rsidRPr="00CB07E8" w14:paraId="5962D174" w14:textId="77777777" w:rsidTr="00082880">
        <w:trPr>
          <w:jc w:val="center"/>
        </w:trPr>
        <w:tc>
          <w:tcPr>
            <w:tcW w:w="597" w:type="dxa"/>
            <w:vAlign w:val="center"/>
          </w:tcPr>
          <w:p w14:paraId="3FBDC295" w14:textId="77777777" w:rsidR="00F051C4" w:rsidRPr="00082880" w:rsidRDefault="00F051C4" w:rsidP="008E65D3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244" w:type="dxa"/>
            <w:vAlign w:val="center"/>
          </w:tcPr>
          <w:p w14:paraId="6DDE9B74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0FFE9C5E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35C172ED" w14:textId="39874E24" w:rsidR="00F051C4" w:rsidRPr="00352AC9" w:rsidRDefault="00CD7456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Okres licencji</w:t>
            </w:r>
            <w:r w:rsidR="00F051C4" w:rsidRPr="00352AC9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051C4" w:rsidRPr="00CB07E8" w14:paraId="687E9663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3F0A236F" w14:textId="77777777" w:rsidR="00F051C4" w:rsidRPr="00F60522" w:rsidRDefault="00F051C4" w:rsidP="008E65D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244" w:type="dxa"/>
            <w:vAlign w:val="center"/>
          </w:tcPr>
          <w:p w14:paraId="6ACCCA74" w14:textId="77777777" w:rsidR="00F051C4" w:rsidRDefault="00082880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ARKANET Wojciech Oleś, Stanisław </w:t>
            </w:r>
            <w:proofErr w:type="spellStart"/>
            <w:r>
              <w:rPr>
                <w:rFonts w:ascii="Tahoma" w:hAnsi="Tahoma" w:cs="Tahoma"/>
              </w:rPr>
              <w:t>Zygor</w:t>
            </w:r>
            <w:proofErr w:type="spellEnd"/>
            <w:r>
              <w:rPr>
                <w:rFonts w:ascii="Tahoma" w:hAnsi="Tahoma" w:cs="Tahoma"/>
              </w:rPr>
              <w:t xml:space="preserve"> Spółka Jawna</w:t>
            </w:r>
          </w:p>
          <w:p w14:paraId="02FE406E" w14:textId="6470D377" w:rsidR="00082880" w:rsidRPr="00F60522" w:rsidRDefault="00082880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Porcelanowa 19, 40-246 Katowice</w:t>
            </w:r>
          </w:p>
        </w:tc>
        <w:tc>
          <w:tcPr>
            <w:tcW w:w="1985" w:type="dxa"/>
            <w:vAlign w:val="center"/>
          </w:tcPr>
          <w:p w14:paraId="6EFA6D09" w14:textId="17070A49" w:rsidR="00F051C4" w:rsidRPr="00F60522" w:rsidRDefault="004C4165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6.715,80</w:t>
            </w:r>
          </w:p>
        </w:tc>
        <w:tc>
          <w:tcPr>
            <w:tcW w:w="1744" w:type="dxa"/>
            <w:vAlign w:val="center"/>
          </w:tcPr>
          <w:p w14:paraId="1835F181" w14:textId="0DE8E313" w:rsidR="00F051C4" w:rsidRPr="00F60522" w:rsidRDefault="004C4165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 miesiące</w:t>
            </w:r>
          </w:p>
        </w:tc>
      </w:tr>
      <w:tr w:rsidR="004C4165" w:rsidRPr="00CB07E8" w14:paraId="29135402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743D6D36" w14:textId="76489FB1" w:rsidR="004C4165" w:rsidRPr="00F60522" w:rsidRDefault="004C4165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244" w:type="dxa"/>
            <w:vAlign w:val="center"/>
          </w:tcPr>
          <w:p w14:paraId="6026A4F9" w14:textId="6687F6D7" w:rsidR="004C4165" w:rsidRDefault="004C4165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VIDA Andrzej </w:t>
            </w:r>
            <w:proofErr w:type="spellStart"/>
            <w:r>
              <w:rPr>
                <w:rFonts w:ascii="Tahoma" w:hAnsi="Tahoma" w:cs="Tahoma"/>
              </w:rPr>
              <w:t>Ta</w:t>
            </w:r>
            <w:r w:rsidR="00835B71"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</w:rPr>
              <w:t>a</w:t>
            </w:r>
            <w:r w:rsidR="00835B71">
              <w:rPr>
                <w:rFonts w:ascii="Tahoma" w:hAnsi="Tahoma" w:cs="Tahoma"/>
              </w:rPr>
              <w:t>s</w:t>
            </w:r>
            <w:r>
              <w:rPr>
                <w:rFonts w:ascii="Tahoma" w:hAnsi="Tahoma" w:cs="Tahoma"/>
              </w:rPr>
              <w:t>ek</w:t>
            </w:r>
            <w:proofErr w:type="spellEnd"/>
          </w:p>
          <w:p w14:paraId="7393B4B7" w14:textId="7A3274B0" w:rsidR="004C4165" w:rsidRDefault="006F46CF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4C4165">
              <w:rPr>
                <w:rFonts w:ascii="Tahoma" w:hAnsi="Tahoma" w:cs="Tahoma"/>
              </w:rPr>
              <w:t>l. Gałczyńskiego 18, 40-587 Katowice</w:t>
            </w:r>
          </w:p>
        </w:tc>
        <w:tc>
          <w:tcPr>
            <w:tcW w:w="1985" w:type="dxa"/>
            <w:vAlign w:val="center"/>
          </w:tcPr>
          <w:p w14:paraId="0488B351" w14:textId="0450D787" w:rsidR="004C4165" w:rsidRDefault="006F46CF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6.768,71</w:t>
            </w:r>
          </w:p>
        </w:tc>
        <w:tc>
          <w:tcPr>
            <w:tcW w:w="1744" w:type="dxa"/>
            <w:vAlign w:val="center"/>
          </w:tcPr>
          <w:p w14:paraId="0B53CE05" w14:textId="619BE828" w:rsidR="004C4165" w:rsidRDefault="006F46CF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 miesiące</w:t>
            </w:r>
          </w:p>
        </w:tc>
      </w:tr>
      <w:tr w:rsidR="00F62F42" w:rsidRPr="00CB07E8" w14:paraId="30E0F471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274458BB" w14:textId="626E4D3F" w:rsidR="00F62F42" w:rsidRDefault="00F62F42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244" w:type="dxa"/>
            <w:vAlign w:val="center"/>
          </w:tcPr>
          <w:p w14:paraId="3C78AC61" w14:textId="77777777" w:rsidR="00F62F42" w:rsidRDefault="00F62F42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Miecz Net Karol </w:t>
            </w:r>
            <w:proofErr w:type="spellStart"/>
            <w:r>
              <w:rPr>
                <w:rFonts w:ascii="Tahoma" w:hAnsi="Tahoma" w:cs="Tahoma"/>
              </w:rPr>
              <w:t>Labe</w:t>
            </w:r>
            <w:proofErr w:type="spellEnd"/>
          </w:p>
          <w:p w14:paraId="040CD873" w14:textId="18CD2D8F" w:rsidR="00F62F42" w:rsidRDefault="00835B71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F62F42">
              <w:rPr>
                <w:rFonts w:ascii="Tahoma" w:hAnsi="Tahoma" w:cs="Tahoma"/>
              </w:rPr>
              <w:t>l. Mieczyków 14A, 41-250 Czeladź</w:t>
            </w:r>
          </w:p>
        </w:tc>
        <w:tc>
          <w:tcPr>
            <w:tcW w:w="1985" w:type="dxa"/>
            <w:vAlign w:val="center"/>
          </w:tcPr>
          <w:p w14:paraId="7BD8776F" w14:textId="1C5510AB" w:rsidR="00F62F42" w:rsidRDefault="00F62F42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6.768,71</w:t>
            </w:r>
          </w:p>
        </w:tc>
        <w:tc>
          <w:tcPr>
            <w:tcW w:w="1744" w:type="dxa"/>
            <w:vAlign w:val="center"/>
          </w:tcPr>
          <w:p w14:paraId="3A6ADE5A" w14:textId="1AF4C9E0" w:rsidR="00F62F42" w:rsidRDefault="00F62F42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 miesiące</w:t>
            </w:r>
          </w:p>
        </w:tc>
      </w:tr>
    </w:tbl>
    <w:p w14:paraId="588052F8" w14:textId="30A20D8A" w:rsidR="00803F59" w:rsidRPr="00F051C4" w:rsidRDefault="00F051C4" w:rsidP="00352AC9">
      <w:pPr>
        <w:tabs>
          <w:tab w:val="left" w:pos="700"/>
        </w:tabs>
        <w:suppressAutoHyphens w:val="0"/>
        <w:overflowPunct/>
        <w:autoSpaceDE/>
        <w:spacing w:before="360" w:after="120" w:line="276" w:lineRule="auto"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F051C4">
        <w:rPr>
          <w:rFonts w:ascii="Tahoma" w:eastAsia="Calibri" w:hAnsi="Tahoma" w:cs="Tahoma"/>
          <w:b/>
          <w:bCs/>
          <w:kern w:val="0"/>
          <w:szCs w:val="22"/>
          <w:lang w:eastAsia="en-US"/>
        </w:rPr>
        <w:t>Część 4 – Zakup i dostawa serwera NAS do backup</w:t>
      </w: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5200"/>
        <w:gridCol w:w="1418"/>
        <w:gridCol w:w="1265"/>
        <w:gridCol w:w="1134"/>
      </w:tblGrid>
      <w:tr w:rsidR="00CD7456" w:rsidRPr="00CB07E8" w14:paraId="4706F926" w14:textId="6F2FBD0F" w:rsidTr="00082880">
        <w:trPr>
          <w:jc w:val="center"/>
        </w:trPr>
        <w:tc>
          <w:tcPr>
            <w:tcW w:w="641" w:type="dxa"/>
            <w:vAlign w:val="center"/>
          </w:tcPr>
          <w:p w14:paraId="4C40698D" w14:textId="77777777" w:rsidR="00CD7456" w:rsidRPr="00082880" w:rsidRDefault="00CD7456" w:rsidP="008E65D3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200" w:type="dxa"/>
            <w:vAlign w:val="center"/>
          </w:tcPr>
          <w:p w14:paraId="5E1E36B0" w14:textId="77777777" w:rsidR="00CD7456" w:rsidRPr="00352AC9" w:rsidRDefault="00CD7456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418" w:type="dxa"/>
            <w:vAlign w:val="center"/>
          </w:tcPr>
          <w:p w14:paraId="4824F06E" w14:textId="77777777" w:rsidR="00CD7456" w:rsidRPr="00352AC9" w:rsidRDefault="00CD7456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265" w:type="dxa"/>
            <w:vAlign w:val="center"/>
          </w:tcPr>
          <w:p w14:paraId="4C28746B" w14:textId="7390C06F" w:rsidR="00CD7456" w:rsidRPr="00352AC9" w:rsidRDefault="00CD7456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Okres wsparcia technicznego</w:t>
            </w: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34" w:type="dxa"/>
          </w:tcPr>
          <w:p w14:paraId="1574D77F" w14:textId="725EB5EE" w:rsidR="00CD7456" w:rsidRDefault="00E33447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Parametry dysku twardego</w:t>
            </w:r>
          </w:p>
        </w:tc>
      </w:tr>
      <w:tr w:rsidR="00CD7456" w:rsidRPr="00CB07E8" w14:paraId="5D318594" w14:textId="3E7BDE1B" w:rsidTr="00F62F42">
        <w:trPr>
          <w:trHeight w:val="605"/>
          <w:jc w:val="center"/>
        </w:trPr>
        <w:tc>
          <w:tcPr>
            <w:tcW w:w="641" w:type="dxa"/>
            <w:vAlign w:val="center"/>
          </w:tcPr>
          <w:p w14:paraId="7190FD32" w14:textId="77777777" w:rsidR="00CD7456" w:rsidRPr="00F60522" w:rsidRDefault="00CD7456" w:rsidP="008E65D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200" w:type="dxa"/>
            <w:vAlign w:val="center"/>
          </w:tcPr>
          <w:p w14:paraId="2B9F24D6" w14:textId="77777777" w:rsidR="00F62F42" w:rsidRDefault="00F62F42" w:rsidP="00F62F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Miecz Net Karol </w:t>
            </w:r>
            <w:proofErr w:type="spellStart"/>
            <w:r>
              <w:rPr>
                <w:rFonts w:ascii="Tahoma" w:hAnsi="Tahoma" w:cs="Tahoma"/>
              </w:rPr>
              <w:t>Labe</w:t>
            </w:r>
            <w:proofErr w:type="spellEnd"/>
          </w:p>
          <w:p w14:paraId="624E518F" w14:textId="10D0F5B5" w:rsidR="00CD7456" w:rsidRPr="00F60522" w:rsidRDefault="00835B71" w:rsidP="00F62F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F62F42">
              <w:rPr>
                <w:rFonts w:ascii="Tahoma" w:hAnsi="Tahoma" w:cs="Tahoma"/>
              </w:rPr>
              <w:t>l. Mieczyków 14A, 41-250 Czeladź</w:t>
            </w:r>
          </w:p>
        </w:tc>
        <w:tc>
          <w:tcPr>
            <w:tcW w:w="1418" w:type="dxa"/>
            <w:vAlign w:val="center"/>
          </w:tcPr>
          <w:p w14:paraId="719BD874" w14:textId="31218AA5" w:rsidR="00CD7456" w:rsidRPr="00F60522" w:rsidRDefault="00F62F42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38.609,70</w:t>
            </w:r>
          </w:p>
        </w:tc>
        <w:tc>
          <w:tcPr>
            <w:tcW w:w="1265" w:type="dxa"/>
            <w:vAlign w:val="center"/>
          </w:tcPr>
          <w:p w14:paraId="02CBBD80" w14:textId="195CB727" w:rsidR="00CD7456" w:rsidRPr="00F60522" w:rsidRDefault="00F62F42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 miesiące</w:t>
            </w:r>
          </w:p>
        </w:tc>
        <w:tc>
          <w:tcPr>
            <w:tcW w:w="1134" w:type="dxa"/>
            <w:vAlign w:val="center"/>
          </w:tcPr>
          <w:p w14:paraId="310489C7" w14:textId="7E6465DC" w:rsidR="00CD7456" w:rsidRPr="00F60522" w:rsidRDefault="00F62F42" w:rsidP="00F62F4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 TB</w:t>
            </w:r>
          </w:p>
        </w:tc>
      </w:tr>
    </w:tbl>
    <w:p w14:paraId="4507C8EF" w14:textId="7505AFEF" w:rsidR="00F051C4" w:rsidRPr="00F051C4" w:rsidRDefault="00F051C4" w:rsidP="00352AC9">
      <w:pPr>
        <w:tabs>
          <w:tab w:val="left" w:pos="700"/>
        </w:tabs>
        <w:suppressAutoHyphens w:val="0"/>
        <w:overflowPunct/>
        <w:autoSpaceDE/>
        <w:spacing w:before="360" w:after="120" w:line="276" w:lineRule="auto"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F051C4">
        <w:rPr>
          <w:rFonts w:ascii="Tahoma" w:eastAsia="Calibri" w:hAnsi="Tahoma" w:cs="Tahoma"/>
          <w:b/>
          <w:bCs/>
          <w:kern w:val="0"/>
          <w:szCs w:val="22"/>
          <w:lang w:eastAsia="en-US"/>
        </w:rPr>
        <w:lastRenderedPageBreak/>
        <w:t>Część 5 – Zakup i dostawa firewall sprzętowego UTM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223"/>
        <w:gridCol w:w="1980"/>
        <w:gridCol w:w="1741"/>
      </w:tblGrid>
      <w:tr w:rsidR="00F051C4" w:rsidRPr="00CB07E8" w14:paraId="19D00518" w14:textId="77777777" w:rsidTr="00082880">
        <w:trPr>
          <w:jc w:val="center"/>
        </w:trPr>
        <w:tc>
          <w:tcPr>
            <w:tcW w:w="597" w:type="dxa"/>
            <w:vAlign w:val="center"/>
          </w:tcPr>
          <w:p w14:paraId="0857FA52" w14:textId="77777777" w:rsidR="00F051C4" w:rsidRPr="00082880" w:rsidRDefault="00F051C4" w:rsidP="008E65D3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244" w:type="dxa"/>
            <w:vAlign w:val="center"/>
          </w:tcPr>
          <w:p w14:paraId="322ACE38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2F35F730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4458B2CC" w14:textId="3A54B6A7" w:rsidR="00F051C4" w:rsidRPr="00352AC9" w:rsidRDefault="00E33447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Usługa wsparcia technicznego</w:t>
            </w:r>
            <w:r w:rsidR="00F051C4" w:rsidRPr="00352AC9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051C4" w:rsidRPr="00CB07E8" w14:paraId="0F6ACCF8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5C601A0C" w14:textId="77777777" w:rsidR="00F051C4" w:rsidRPr="00F60522" w:rsidRDefault="00F051C4" w:rsidP="008E65D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244" w:type="dxa"/>
            <w:vAlign w:val="center"/>
          </w:tcPr>
          <w:p w14:paraId="73C8B0B4" w14:textId="77777777" w:rsidR="00F62F42" w:rsidRDefault="00F62F42" w:rsidP="00F62F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Miecz Net Karol </w:t>
            </w:r>
            <w:proofErr w:type="spellStart"/>
            <w:r>
              <w:rPr>
                <w:rFonts w:ascii="Tahoma" w:hAnsi="Tahoma" w:cs="Tahoma"/>
              </w:rPr>
              <w:t>Labe</w:t>
            </w:r>
            <w:proofErr w:type="spellEnd"/>
          </w:p>
          <w:p w14:paraId="6DD41E44" w14:textId="2862EF7E" w:rsidR="00F051C4" w:rsidRPr="00F60522" w:rsidRDefault="00835B71" w:rsidP="00F62F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F62F42">
              <w:rPr>
                <w:rFonts w:ascii="Tahoma" w:hAnsi="Tahoma" w:cs="Tahoma"/>
              </w:rPr>
              <w:t>l. Mieczyków 14A, 41-250 Czeladź</w:t>
            </w:r>
          </w:p>
        </w:tc>
        <w:tc>
          <w:tcPr>
            <w:tcW w:w="1985" w:type="dxa"/>
            <w:vAlign w:val="center"/>
          </w:tcPr>
          <w:p w14:paraId="7D9A03B8" w14:textId="2BB83431" w:rsidR="00F051C4" w:rsidRPr="00F60522" w:rsidRDefault="00F62F42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21.400,77</w:t>
            </w:r>
          </w:p>
        </w:tc>
        <w:tc>
          <w:tcPr>
            <w:tcW w:w="1744" w:type="dxa"/>
            <w:vAlign w:val="center"/>
          </w:tcPr>
          <w:p w14:paraId="188DB523" w14:textId="542B116A" w:rsidR="00F051C4" w:rsidRPr="00F60522" w:rsidRDefault="00F62F42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 miesiące</w:t>
            </w:r>
          </w:p>
        </w:tc>
      </w:tr>
    </w:tbl>
    <w:p w14:paraId="5EB476DA" w14:textId="610AC670" w:rsidR="00F051C4" w:rsidRPr="00F051C4" w:rsidRDefault="00F051C4" w:rsidP="00352AC9">
      <w:pPr>
        <w:tabs>
          <w:tab w:val="left" w:pos="700"/>
        </w:tabs>
        <w:suppressAutoHyphens w:val="0"/>
        <w:overflowPunct/>
        <w:autoSpaceDE/>
        <w:spacing w:before="360" w:after="120" w:line="276" w:lineRule="auto"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F051C4">
        <w:rPr>
          <w:rFonts w:ascii="Tahoma" w:eastAsia="Calibri" w:hAnsi="Tahoma" w:cs="Tahoma"/>
          <w:b/>
          <w:bCs/>
          <w:kern w:val="0"/>
          <w:szCs w:val="22"/>
          <w:lang w:eastAsia="en-US"/>
        </w:rPr>
        <w:t>Część 6 – Zakup i dostawa sieci wifi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225"/>
        <w:gridCol w:w="1979"/>
        <w:gridCol w:w="1740"/>
      </w:tblGrid>
      <w:tr w:rsidR="00F051C4" w:rsidRPr="00CB07E8" w14:paraId="5C09C4A3" w14:textId="77777777" w:rsidTr="00FA4E33">
        <w:trPr>
          <w:jc w:val="center"/>
        </w:trPr>
        <w:tc>
          <w:tcPr>
            <w:tcW w:w="626" w:type="dxa"/>
            <w:vAlign w:val="center"/>
          </w:tcPr>
          <w:p w14:paraId="763B51D1" w14:textId="77777777" w:rsidR="00F051C4" w:rsidRPr="00082880" w:rsidRDefault="00F051C4" w:rsidP="008E65D3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225" w:type="dxa"/>
            <w:vAlign w:val="center"/>
          </w:tcPr>
          <w:p w14:paraId="5CBEB1A4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79" w:type="dxa"/>
            <w:vAlign w:val="center"/>
          </w:tcPr>
          <w:p w14:paraId="1AB1BE04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740" w:type="dxa"/>
            <w:vAlign w:val="center"/>
          </w:tcPr>
          <w:p w14:paraId="2FD36656" w14:textId="7EC06CF5" w:rsidR="00F051C4" w:rsidRPr="00352AC9" w:rsidRDefault="00E33447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Termin gwarancji</w:t>
            </w:r>
            <w:r w:rsidR="00F051C4" w:rsidRPr="00352AC9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A4E33" w:rsidRPr="00CB07E8" w14:paraId="3CC25362" w14:textId="77777777" w:rsidTr="002263E8">
        <w:trPr>
          <w:trHeight w:val="605"/>
          <w:jc w:val="center"/>
        </w:trPr>
        <w:tc>
          <w:tcPr>
            <w:tcW w:w="9570" w:type="dxa"/>
            <w:gridSpan w:val="4"/>
            <w:vAlign w:val="center"/>
          </w:tcPr>
          <w:p w14:paraId="602313FA" w14:textId="4E9739A7" w:rsidR="00FA4E33" w:rsidRPr="00F60522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Nie złożono żadnej oferty</w:t>
            </w:r>
          </w:p>
        </w:tc>
      </w:tr>
    </w:tbl>
    <w:p w14:paraId="768FDE81" w14:textId="77777777" w:rsidR="00F051C4" w:rsidRPr="003D6E4A" w:rsidRDefault="00F051C4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53F13860" w14:textId="768A7728" w:rsidR="00352AC9" w:rsidRPr="006F46CF" w:rsidRDefault="006F46CF" w:rsidP="00FA4E33">
      <w:pPr>
        <w:tabs>
          <w:tab w:val="num" w:pos="540"/>
        </w:tabs>
        <w:spacing w:after="480"/>
        <w:jc w:val="both"/>
        <w:rPr>
          <w:rFonts w:ascii="Tahoma" w:hAnsi="Tahoma" w:cs="Tahoma"/>
          <w:iCs/>
        </w:rPr>
      </w:pPr>
      <w:r w:rsidRPr="006F46CF">
        <w:rPr>
          <w:rFonts w:ascii="Tahoma" w:hAnsi="Tahoma" w:cs="Tahoma"/>
          <w:iCs/>
        </w:rPr>
        <w:t>Ponadto do ww. postępowania wpłynęła oferta</w:t>
      </w:r>
      <w:r w:rsidR="00803F59" w:rsidRPr="006F46CF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 xml:space="preserve">firmy CEZAR Cezary </w:t>
      </w:r>
      <w:proofErr w:type="spellStart"/>
      <w:r>
        <w:rPr>
          <w:rFonts w:ascii="Tahoma" w:hAnsi="Tahoma" w:cs="Tahoma"/>
          <w:iCs/>
        </w:rPr>
        <w:t>Machnio</w:t>
      </w:r>
      <w:proofErr w:type="spellEnd"/>
      <w:r>
        <w:rPr>
          <w:rFonts w:ascii="Tahoma" w:hAnsi="Tahoma" w:cs="Tahoma"/>
          <w:iCs/>
        </w:rPr>
        <w:t xml:space="preserve"> i Piotr Gębka Sp. z o.o. </w:t>
      </w:r>
      <w:r w:rsidR="00835B71">
        <w:rPr>
          <w:rFonts w:ascii="Tahoma" w:hAnsi="Tahoma" w:cs="Tahoma"/>
          <w:iCs/>
        </w:rPr>
        <w:br/>
      </w:r>
      <w:r>
        <w:rPr>
          <w:rFonts w:ascii="Tahoma" w:hAnsi="Tahoma" w:cs="Tahoma"/>
          <w:iCs/>
        </w:rPr>
        <w:t xml:space="preserve">ul. Wolność 8 lok. 4, 26-600 Radom sporządzona na formularzu oraz dla zadania </w:t>
      </w:r>
      <w:proofErr w:type="spellStart"/>
      <w:r>
        <w:rPr>
          <w:rFonts w:ascii="Tahoma" w:hAnsi="Tahoma" w:cs="Tahoma"/>
          <w:iCs/>
        </w:rPr>
        <w:t>pn</w:t>
      </w:r>
      <w:proofErr w:type="spellEnd"/>
      <w:r>
        <w:rPr>
          <w:rFonts w:ascii="Tahoma" w:hAnsi="Tahoma" w:cs="Tahoma"/>
          <w:iCs/>
        </w:rPr>
        <w:t>: Zakup i dostawa sprzętu komputerowego oraz wdrożenie systemów i rozwiązań teleinformatycznych w ramach projektu Cyfrowa Gmina, którego Zamawiającym jest Gmina Borzęcin.</w:t>
      </w:r>
    </w:p>
    <w:p w14:paraId="4DFBE2EA" w14:textId="71E40719" w:rsidR="00803F59" w:rsidRPr="000266F0" w:rsidRDefault="00803F59" w:rsidP="00803F59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533CF749" w14:textId="3F1B8D53" w:rsidR="00803F59" w:rsidRPr="000266F0" w:rsidRDefault="00803F59" w:rsidP="00803F59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1786" w14:textId="77777777" w:rsidR="001001A2" w:rsidRDefault="001001A2" w:rsidP="00DA5839">
      <w:r>
        <w:separator/>
      </w:r>
    </w:p>
  </w:endnote>
  <w:endnote w:type="continuationSeparator" w:id="0">
    <w:p w14:paraId="38719F2B" w14:textId="77777777" w:rsidR="001001A2" w:rsidRDefault="001001A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0B208" w14:textId="77777777" w:rsidR="001001A2" w:rsidRDefault="001001A2" w:rsidP="00DA5839">
      <w:r>
        <w:separator/>
      </w:r>
    </w:p>
  </w:footnote>
  <w:footnote w:type="continuationSeparator" w:id="0">
    <w:p w14:paraId="320014D5" w14:textId="77777777" w:rsidR="001001A2" w:rsidRDefault="001001A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41413BAD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331F1D">
      <w:rPr>
        <w:rFonts w:ascii="Tahoma" w:hAnsi="Tahoma" w:cs="Tahoma"/>
      </w:rPr>
      <w:t>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880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01A2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F1D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AC9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165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46CF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5B7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1A49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C26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48DA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084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D7456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0D33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447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6CB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51C4"/>
    <w:rsid w:val="00F0796C"/>
    <w:rsid w:val="00F10C7E"/>
    <w:rsid w:val="00F10E6B"/>
    <w:rsid w:val="00F117A8"/>
    <w:rsid w:val="00F11947"/>
    <w:rsid w:val="00F12085"/>
    <w:rsid w:val="00F1224D"/>
    <w:rsid w:val="00F1234C"/>
    <w:rsid w:val="00F13101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2F42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4E33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C4260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323BE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2022-07-27T09:30:00Z</dcterms:modified>
</cp:coreProperties>
</file>